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F36F97">
        <w:t>2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0"/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269"/>
        <w:gridCol w:w="7370"/>
      </w:tblGrid>
      <w:tr w:rsidR="00130A62" w:rsidRPr="00DB6C4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2449D8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9D1829" w:rsidRDefault="002449D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9D1829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9D1829" w:rsidRDefault="00460713" w:rsidP="00F36F97">
            <w:pPr>
              <w:rPr>
                <w:rFonts w:cs="Arial"/>
                <w:b/>
                <w:sz w:val="20"/>
              </w:rPr>
            </w:pPr>
            <w:r w:rsidRPr="009D1829">
              <w:rPr>
                <w:rFonts w:cs="Arial"/>
                <w:b/>
                <w:sz w:val="20"/>
              </w:rPr>
              <w:t xml:space="preserve">Sužby spojené s praním prádla </w:t>
            </w:r>
            <w:r w:rsidR="00F36F97" w:rsidRPr="009D1829">
              <w:rPr>
                <w:rFonts w:cs="Arial"/>
                <w:b/>
                <w:sz w:val="20"/>
              </w:rPr>
              <w:t>pro DOZP Horní Bříza</w:t>
            </w:r>
            <w:r w:rsidR="009D1829" w:rsidRPr="009D1829">
              <w:rPr>
                <w:rFonts w:cs="Arial"/>
                <w:b/>
                <w:sz w:val="20"/>
              </w:rPr>
              <w:t xml:space="preserve"> (na období od </w:t>
            </w:r>
            <w:proofErr w:type="gramStart"/>
            <w:r w:rsidR="009D1829" w:rsidRPr="009D1829">
              <w:rPr>
                <w:rFonts w:cs="Arial"/>
                <w:b/>
                <w:sz w:val="20"/>
              </w:rPr>
              <w:t>1.3.2016</w:t>
            </w:r>
            <w:proofErr w:type="gramEnd"/>
            <w:r w:rsidR="009D1829" w:rsidRPr="009D1829">
              <w:rPr>
                <w:rFonts w:cs="Arial"/>
                <w:b/>
                <w:sz w:val="20"/>
              </w:rPr>
              <w:t xml:space="preserve"> do 28.2.2018)</w:t>
            </w:r>
            <w:r w:rsidR="004017EF">
              <w:rPr>
                <w:rFonts w:cs="Arial"/>
                <w:b/>
                <w:sz w:val="20"/>
              </w:rPr>
              <w:t xml:space="preserve"> – 2. vyhlášení</w:t>
            </w:r>
          </w:p>
        </w:tc>
      </w:tr>
      <w:tr w:rsidR="002449D8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DB6C4E" w:rsidRDefault="002449D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2A2868" w:rsidRDefault="00F36F97" w:rsidP="006F0D3F">
            <w:pPr>
              <w:rPr>
                <w:rFonts w:eastAsia="Calibri"/>
              </w:rPr>
            </w:pPr>
            <w:r w:rsidRPr="00016134">
              <w:rPr>
                <w:rFonts w:cs="Arial"/>
                <w:color w:val="010000"/>
                <w:sz w:val="20"/>
              </w:rPr>
              <w:t xml:space="preserve">Veřejná zakázka malého rozsahu na </w:t>
            </w:r>
            <w:r>
              <w:rPr>
                <w:rFonts w:cs="Arial"/>
                <w:color w:val="010000"/>
                <w:sz w:val="20"/>
              </w:rPr>
              <w:t xml:space="preserve">služby </w:t>
            </w:r>
            <w:r w:rsidRPr="00016134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="002449D8" w:rsidRPr="00B05285">
              <w:rPr>
                <w:rFonts w:eastAsia="Calibri"/>
              </w:rPr>
              <w:t xml:space="preserve">. </w:t>
            </w:r>
          </w:p>
        </w:tc>
      </w:tr>
      <w:tr w:rsidR="00130A62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2449D8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F36F97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F36F97">
              <w:rPr>
                <w:rFonts w:cs="Arial"/>
                <w:b/>
                <w:bCs/>
                <w:color w:val="000000"/>
                <w:sz w:val="20"/>
              </w:rPr>
              <w:t>ZADAVATEL</w:t>
            </w:r>
          </w:p>
        </w:tc>
      </w:tr>
      <w:tr w:rsidR="00D35FD0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Default="00D35FD0" w:rsidP="00D35FD0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Název: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Pr="009D1829" w:rsidRDefault="00D35FD0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9D1829">
              <w:rPr>
                <w:b/>
                <w:sz w:val="20"/>
              </w:rPr>
              <w:t>Domov pro osoby se zdravotním postižením Horní Bříza, příspěvková organizace</w:t>
            </w:r>
          </w:p>
        </w:tc>
      </w:tr>
      <w:tr w:rsidR="00D35FD0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Default="00D35FD0" w:rsidP="00D35FD0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IČ: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Pr="009D1829" w:rsidRDefault="009D1829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9D1829">
              <w:rPr>
                <w:rFonts w:cs="Arial"/>
                <w:sz w:val="20"/>
              </w:rPr>
              <w:t>00022578</w:t>
            </w:r>
          </w:p>
        </w:tc>
      </w:tr>
      <w:tr w:rsidR="00D35FD0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Default="00D35FD0" w:rsidP="00D35FD0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Sídlo: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Pr="009D1829" w:rsidRDefault="00D35FD0" w:rsidP="0053013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9D1829">
              <w:rPr>
                <w:sz w:val="20"/>
              </w:rPr>
              <w:t>U Vrbky 486, 330 12 Horní Bříza</w:t>
            </w:r>
          </w:p>
        </w:tc>
      </w:tr>
      <w:tr w:rsidR="00D35FD0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Default="00D35FD0" w:rsidP="00D35FD0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Statutární zástupce: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Pr="009D1829" w:rsidRDefault="009D1829" w:rsidP="0053013A">
            <w:pPr>
              <w:widowControl w:val="0"/>
              <w:ind w:right="-2"/>
              <w:rPr>
                <w:sz w:val="20"/>
              </w:rPr>
            </w:pPr>
            <w:r w:rsidRPr="009D1829">
              <w:rPr>
                <w:rFonts w:cs="Arial"/>
                <w:sz w:val="20"/>
              </w:rPr>
              <w:t>Mgr. Jiří Horník, ředitel</w:t>
            </w:r>
          </w:p>
        </w:tc>
      </w:tr>
      <w:tr w:rsidR="00D35FD0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Default="00D35FD0" w:rsidP="00D35FD0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Kontaktní osoba: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Pr="009D1829" w:rsidRDefault="009D1829" w:rsidP="0053013A">
            <w:pPr>
              <w:widowControl w:val="0"/>
              <w:ind w:right="-2"/>
              <w:rPr>
                <w:sz w:val="20"/>
              </w:rPr>
            </w:pPr>
            <w:r w:rsidRPr="009D1829">
              <w:rPr>
                <w:rFonts w:cs="Arial"/>
                <w:sz w:val="20"/>
              </w:rPr>
              <w:t xml:space="preserve">Ing. Jana Šejbová, vedoucí </w:t>
            </w:r>
            <w:proofErr w:type="spellStart"/>
            <w:r w:rsidRPr="009D1829">
              <w:rPr>
                <w:rFonts w:cs="Arial"/>
                <w:sz w:val="20"/>
              </w:rPr>
              <w:t>ekonomicko</w:t>
            </w:r>
            <w:proofErr w:type="spellEnd"/>
            <w:r w:rsidRPr="009D1829">
              <w:rPr>
                <w:rFonts w:cs="Arial"/>
                <w:sz w:val="20"/>
              </w:rPr>
              <w:t xml:space="preserve"> správního úseku</w:t>
            </w:r>
          </w:p>
        </w:tc>
      </w:tr>
      <w:tr w:rsidR="00D35FD0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Default="00D35FD0" w:rsidP="00D35FD0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Tel. na kontaktní osobu: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Pr="009D1829" w:rsidRDefault="009D1829" w:rsidP="009D1829">
            <w:pPr>
              <w:widowControl w:val="0"/>
              <w:ind w:right="-2"/>
              <w:rPr>
                <w:sz w:val="20"/>
              </w:rPr>
            </w:pPr>
            <w:r w:rsidRPr="009D1829">
              <w:rPr>
                <w:rFonts w:cs="Arial"/>
                <w:sz w:val="20"/>
              </w:rPr>
              <w:t>tel.: +420 377 338 234</w:t>
            </w:r>
          </w:p>
        </w:tc>
      </w:tr>
      <w:tr w:rsidR="00D35FD0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Default="00D35FD0" w:rsidP="00D35FD0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E-mail kontaktní osoby: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35FD0" w:rsidRPr="009D1829" w:rsidRDefault="00E14C6B" w:rsidP="0053013A">
            <w:pPr>
              <w:widowControl w:val="0"/>
              <w:ind w:right="-2"/>
              <w:rPr>
                <w:sz w:val="20"/>
              </w:rPr>
            </w:pPr>
            <w:hyperlink r:id="rId8" w:history="1">
              <w:r w:rsidR="009D1829" w:rsidRPr="009D1829">
                <w:rPr>
                  <w:rStyle w:val="Hypertextovodkaz"/>
                  <w:rFonts w:cs="Arial"/>
                  <w:sz w:val="20"/>
                </w:rPr>
                <w:t>sejbova@domovhb.cz</w:t>
              </w:r>
            </w:hyperlink>
          </w:p>
        </w:tc>
      </w:tr>
      <w:tr w:rsidR="00130A62" w:rsidRPr="00DB6C4E" w:rsidTr="009D1829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4F46B4" w:rsidRPr="00DB6C4E" w:rsidTr="004B3CF2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4F46B4" w:rsidRDefault="004F46B4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Název: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46B4" w:rsidRDefault="004F46B4">
            <w:r w:rsidRPr="00C271E3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  <w:tr w:rsidR="004F46B4" w:rsidRPr="00DB6C4E" w:rsidTr="004B3CF2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4F46B4" w:rsidRDefault="004F46B4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IČ/DIČ: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46B4" w:rsidRDefault="004F46B4">
            <w:r w:rsidRPr="00C271E3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  <w:tr w:rsidR="004F46B4" w:rsidRPr="00DB6C4E" w:rsidTr="004B3CF2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4F46B4" w:rsidRDefault="004F46B4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Sídlo: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46B4" w:rsidRDefault="004F46B4">
            <w:r w:rsidRPr="00C271E3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  <w:tr w:rsidR="004F46B4" w:rsidRPr="00DB6C4E" w:rsidTr="004B3CF2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4F46B4" w:rsidRDefault="004F46B4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Adresa pro doručování:</w:t>
            </w:r>
            <w:r>
              <w:rPr>
                <w:rFonts w:cs="Arial"/>
                <w:i/>
                <w:iCs/>
                <w:color w:val="000000"/>
                <w:sz w:val="20"/>
              </w:rPr>
              <w:br/>
              <w:t>(pokud se liší od sídla)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46B4" w:rsidRDefault="004F46B4">
            <w:r w:rsidRPr="00C271E3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  <w:tr w:rsidR="004F46B4" w:rsidRPr="00DB6C4E" w:rsidTr="004B3CF2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4F46B4" w:rsidRDefault="004F46B4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Statutární zástupce: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46B4" w:rsidRDefault="004F46B4">
            <w:r w:rsidRPr="00C271E3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  <w:tr w:rsidR="004F46B4" w:rsidRPr="00DB6C4E" w:rsidTr="004B3CF2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4F46B4" w:rsidRDefault="004F46B4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Kontaktní osoba: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46B4" w:rsidRDefault="004F46B4">
            <w:r w:rsidRPr="00C271E3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  <w:tr w:rsidR="004F46B4" w:rsidRPr="00DB6C4E" w:rsidTr="004B3CF2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4F46B4" w:rsidRDefault="004F46B4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Tel. na kontaktní osobu: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46B4" w:rsidRDefault="004F46B4">
            <w:r w:rsidRPr="00C271E3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  <w:tr w:rsidR="004F46B4" w:rsidRPr="00DB6C4E" w:rsidTr="004B3CF2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4F46B4" w:rsidRDefault="004F46B4">
            <w:pPr>
              <w:rPr>
                <w:rFonts w:cs="Arial"/>
                <w:i/>
                <w:iCs/>
                <w:color w:val="000000"/>
                <w:sz w:val="20"/>
              </w:rPr>
            </w:pPr>
            <w:r>
              <w:rPr>
                <w:rFonts w:cs="Arial"/>
                <w:i/>
                <w:iCs/>
                <w:color w:val="000000"/>
                <w:sz w:val="20"/>
              </w:rPr>
              <w:t>E-mail kontaktní osoby: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46B4" w:rsidRDefault="004F46B4">
            <w:r w:rsidRPr="00C271E3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172F8A" w:rsidRPr="00172F8A" w:rsidRDefault="00ED15AE" w:rsidP="00C54FD4">
      <w:pPr>
        <w:jc w:val="both"/>
        <w:rPr>
          <w:sz w:val="20"/>
        </w:rPr>
      </w:pPr>
      <w:r w:rsidRPr="00172F8A">
        <w:rPr>
          <w:sz w:val="20"/>
        </w:rPr>
        <w:t xml:space="preserve">Uchazeč </w:t>
      </w:r>
      <w:r w:rsidR="00172F8A" w:rsidRPr="00172F8A">
        <w:rPr>
          <w:sz w:val="20"/>
        </w:rPr>
        <w:t>je povinen v Krycím listě vyplnit</w:t>
      </w:r>
      <w:r w:rsidR="00F851D4">
        <w:rPr>
          <w:sz w:val="20"/>
        </w:rPr>
        <w:t xml:space="preserve"> nabídkovou cenu za služby </w:t>
      </w:r>
      <w:r w:rsidRPr="00172F8A">
        <w:rPr>
          <w:sz w:val="20"/>
        </w:rPr>
        <w:t xml:space="preserve">za </w:t>
      </w:r>
      <w:r w:rsidR="0003567E">
        <w:rPr>
          <w:sz w:val="20"/>
        </w:rPr>
        <w:t>2</w:t>
      </w:r>
      <w:r w:rsidRPr="00172F8A">
        <w:rPr>
          <w:sz w:val="20"/>
        </w:rPr>
        <w:t xml:space="preserve"> roky plnění.</w:t>
      </w:r>
      <w:r w:rsidRPr="00172F8A">
        <w:rPr>
          <w:b/>
          <w:sz w:val="20"/>
        </w:rPr>
        <w:t xml:space="preserve"> </w:t>
      </w:r>
      <w:r w:rsidR="00172F8A" w:rsidRPr="00172F8A">
        <w:rPr>
          <w:sz w:val="20"/>
        </w:rPr>
        <w:t xml:space="preserve">Celková nabídková cena musí být </w:t>
      </w:r>
      <w:r w:rsidR="00C54FD4" w:rsidRPr="00172F8A">
        <w:rPr>
          <w:sz w:val="20"/>
        </w:rPr>
        <w:t>v</w:t>
      </w:r>
      <w:r w:rsidR="00F851D4">
        <w:rPr>
          <w:sz w:val="20"/>
        </w:rPr>
        <w:t xml:space="preserve"> souladu s jednotkovými cenami uvedenými </w:t>
      </w:r>
      <w:r w:rsidR="00F851D4" w:rsidRPr="004F46B4">
        <w:rPr>
          <w:sz w:val="20"/>
        </w:rPr>
        <w:t>uchazečem v Návrhu Smlouvy</w:t>
      </w:r>
      <w:r w:rsidR="004F46B4" w:rsidRPr="004F46B4">
        <w:rPr>
          <w:sz w:val="20"/>
        </w:rPr>
        <w:t xml:space="preserve"> a </w:t>
      </w:r>
      <w:r w:rsidR="004F46B4">
        <w:rPr>
          <w:sz w:val="20"/>
        </w:rPr>
        <w:t xml:space="preserve">v </w:t>
      </w:r>
      <w:r w:rsidR="004F46B4" w:rsidRPr="004F46B4">
        <w:rPr>
          <w:sz w:val="20"/>
        </w:rPr>
        <w:t>Příloze č. 1</w:t>
      </w:r>
      <w:r w:rsidR="00F851D4" w:rsidRPr="004F46B4">
        <w:rPr>
          <w:sz w:val="20"/>
        </w:rPr>
        <w:t>.</w:t>
      </w:r>
    </w:p>
    <w:p w:rsidR="000F2BC4" w:rsidRDefault="00C54FD4" w:rsidP="000F2BC4">
      <w:pPr>
        <w:spacing w:before="120"/>
        <w:jc w:val="both"/>
        <w:rPr>
          <w:sz w:val="20"/>
        </w:rPr>
      </w:pPr>
      <w:r w:rsidRPr="00172F8A">
        <w:rPr>
          <w:sz w:val="20"/>
        </w:rPr>
        <w:t xml:space="preserve">Předpokládaný objem služeb (tj. předpokládané množství prádla k vyprání v kg za </w:t>
      </w:r>
      <w:r w:rsidR="0003567E">
        <w:rPr>
          <w:sz w:val="20"/>
        </w:rPr>
        <w:t xml:space="preserve">dva </w:t>
      </w:r>
      <w:r w:rsidRPr="00172F8A">
        <w:rPr>
          <w:sz w:val="20"/>
        </w:rPr>
        <w:t>roky) zadavatel uvádí v</w:t>
      </w:r>
      <w:r w:rsidR="00ED15AE" w:rsidRPr="00172F8A">
        <w:rPr>
          <w:sz w:val="20"/>
        </w:rPr>
        <w:t> </w:t>
      </w:r>
      <w:r w:rsidRPr="00172F8A">
        <w:rPr>
          <w:b/>
          <w:sz w:val="20"/>
        </w:rPr>
        <w:t>Příloze</w:t>
      </w:r>
      <w:r w:rsidR="00ED15AE" w:rsidRPr="00172F8A">
        <w:rPr>
          <w:b/>
          <w:sz w:val="20"/>
        </w:rPr>
        <w:t xml:space="preserve"> č. </w:t>
      </w:r>
      <w:r w:rsidR="00F36F97">
        <w:rPr>
          <w:b/>
          <w:sz w:val="20"/>
        </w:rPr>
        <w:t>1</w:t>
      </w:r>
      <w:r w:rsidRPr="00172F8A">
        <w:rPr>
          <w:b/>
          <w:sz w:val="20"/>
        </w:rPr>
        <w:t xml:space="preserve"> </w:t>
      </w:r>
      <w:r w:rsidR="004F46B4">
        <w:rPr>
          <w:sz w:val="20"/>
        </w:rPr>
        <w:t>Výzvy k podání nabídek.</w:t>
      </w:r>
    </w:p>
    <w:p w:rsidR="00172F8A" w:rsidRPr="000F2BC4" w:rsidRDefault="00C54FD4" w:rsidP="000F2BC4">
      <w:pPr>
        <w:spacing w:before="120"/>
        <w:jc w:val="both"/>
        <w:rPr>
          <w:sz w:val="20"/>
        </w:rPr>
      </w:pPr>
      <w:r w:rsidRPr="00A95686">
        <w:rPr>
          <w:sz w:val="20"/>
        </w:rPr>
        <w:t>Celková nabídková cena je stanovena za účelem hodnocení a porovnání jednotlivých nabídek v souladu</w:t>
      </w:r>
      <w:r w:rsidR="004F46B4" w:rsidRPr="00A95686">
        <w:rPr>
          <w:sz w:val="20"/>
        </w:rPr>
        <w:t xml:space="preserve"> s</w:t>
      </w:r>
      <w:r w:rsidR="00172F8A" w:rsidRPr="00A95686">
        <w:rPr>
          <w:sz w:val="20"/>
        </w:rPr>
        <w:t xml:space="preserve"> čl. 14 </w:t>
      </w:r>
      <w:r w:rsidR="004F46B4" w:rsidRPr="00A95686">
        <w:rPr>
          <w:sz w:val="20"/>
        </w:rPr>
        <w:t xml:space="preserve">Výzvy k podání nabídek. </w:t>
      </w:r>
      <w:r w:rsidR="004F46B4" w:rsidRPr="00A95686">
        <w:rPr>
          <w:b/>
          <w:sz w:val="20"/>
        </w:rPr>
        <w:t>P</w:t>
      </w:r>
      <w:r w:rsidR="00172F8A" w:rsidRPr="00A95686">
        <w:rPr>
          <w:rFonts w:eastAsia="Calibri"/>
          <w:b/>
          <w:sz w:val="20"/>
        </w:rPr>
        <w:t xml:space="preserve">ředmětem hodnocení je tedy </w:t>
      </w:r>
      <w:r w:rsidR="00172F8A" w:rsidRPr="00A95686">
        <w:rPr>
          <w:rFonts w:eastAsia="Calibri"/>
          <w:b/>
          <w:sz w:val="20"/>
          <w:u w:val="single"/>
        </w:rPr>
        <w:t xml:space="preserve">nabídková cena v Kč </w:t>
      </w:r>
      <w:r w:rsidR="004F46B4" w:rsidRPr="00A95686">
        <w:rPr>
          <w:rFonts w:eastAsia="Calibri"/>
          <w:b/>
          <w:sz w:val="20"/>
          <w:u w:val="single"/>
        </w:rPr>
        <w:t>včetně</w:t>
      </w:r>
      <w:r w:rsidR="00172F8A" w:rsidRPr="00A95686">
        <w:rPr>
          <w:rFonts w:eastAsia="Calibri"/>
          <w:b/>
          <w:sz w:val="20"/>
          <w:u w:val="single"/>
        </w:rPr>
        <w:t xml:space="preserve"> DPH za </w:t>
      </w:r>
      <w:r w:rsidR="0003567E" w:rsidRPr="00A95686">
        <w:rPr>
          <w:rFonts w:eastAsia="Calibri"/>
          <w:b/>
          <w:sz w:val="20"/>
          <w:u w:val="single"/>
        </w:rPr>
        <w:t>2</w:t>
      </w:r>
      <w:r w:rsidR="00172F8A" w:rsidRPr="00A95686">
        <w:rPr>
          <w:rFonts w:eastAsia="Calibri"/>
          <w:b/>
          <w:sz w:val="20"/>
          <w:u w:val="single"/>
        </w:rPr>
        <w:t xml:space="preserve"> </w:t>
      </w:r>
      <w:r w:rsidR="000F2BC4" w:rsidRPr="00A95686">
        <w:rPr>
          <w:rFonts w:eastAsia="Calibri"/>
          <w:b/>
          <w:sz w:val="20"/>
          <w:u w:val="single"/>
        </w:rPr>
        <w:t>roky plnění</w:t>
      </w:r>
      <w:r w:rsidR="000F2BC4" w:rsidRPr="00A95686">
        <w:rPr>
          <w:rFonts w:eastAsia="Calibri"/>
          <w:b/>
          <w:sz w:val="20"/>
        </w:rPr>
        <w:t xml:space="preserve"> předmětu příslušné</w:t>
      </w:r>
      <w:r w:rsidR="004F46B4" w:rsidRPr="00A95686">
        <w:rPr>
          <w:rFonts w:eastAsia="Calibri"/>
          <w:b/>
          <w:sz w:val="20"/>
        </w:rPr>
        <w:t xml:space="preserve"> veřejné zakázky,</w:t>
      </w:r>
      <w:r w:rsidR="00172F8A" w:rsidRPr="00A95686">
        <w:rPr>
          <w:rFonts w:eastAsia="Calibri"/>
          <w:b/>
          <w:sz w:val="20"/>
        </w:rPr>
        <w:t xml:space="preserve"> stanovena na základě předpokládaného množství</w:t>
      </w:r>
      <w:r w:rsidR="00172F8A" w:rsidRPr="00A95686">
        <w:rPr>
          <w:rFonts w:eastAsia="Calibri"/>
          <w:sz w:val="20"/>
        </w:rPr>
        <w:t>.</w:t>
      </w:r>
    </w:p>
    <w:p w:rsidR="00ED15AE" w:rsidRPr="00DB6C4E" w:rsidRDefault="00ED15AE" w:rsidP="00C54FD4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4715"/>
        <w:gridCol w:w="4924"/>
      </w:tblGrid>
      <w:tr w:rsidR="004F46B4" w:rsidRPr="00C54FD4" w:rsidTr="003E32F8">
        <w:trPr>
          <w:trHeight w:val="340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4F46B4" w:rsidRDefault="004F46B4" w:rsidP="004F46B4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Nabídková cena za</w:t>
            </w:r>
            <w:r w:rsidRPr="00C54FD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</w:t>
            </w:r>
            <w:r w:rsidRPr="00C54FD4">
              <w:rPr>
                <w:b/>
                <w:sz w:val="24"/>
                <w:szCs w:val="24"/>
              </w:rPr>
              <w:t xml:space="preserve"> rok</w:t>
            </w:r>
            <w:r>
              <w:rPr>
                <w:b/>
                <w:sz w:val="24"/>
                <w:szCs w:val="24"/>
              </w:rPr>
              <w:t>y plnění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F851D4" w:rsidRPr="00DB6C4E" w:rsidTr="004F46B4">
        <w:trPr>
          <w:trHeight w:val="340"/>
          <w:jc w:val="center"/>
        </w:trPr>
        <w:tc>
          <w:tcPr>
            <w:tcW w:w="471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F851D4" w:rsidRPr="00DB6C4E" w:rsidRDefault="00F851D4" w:rsidP="000F2BC4">
            <w:pPr>
              <w:widowControl w:val="0"/>
              <w:jc w:val="center"/>
              <w:rPr>
                <w:rFonts w:cs="Arial"/>
                <w:bCs/>
                <w:i/>
                <w:color w:val="000000"/>
                <w:sz w:val="20"/>
              </w:rPr>
            </w:pPr>
            <w:r w:rsidRPr="00172F8A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4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851D4" w:rsidRPr="000F2BC4" w:rsidRDefault="00F851D4" w:rsidP="000F2BC4">
            <w:pPr>
              <w:widowControl w:val="0"/>
              <w:jc w:val="center"/>
              <w:rPr>
                <w:rFonts w:cs="Arial"/>
                <w:bCs/>
                <w:i/>
                <w:color w:val="000000"/>
                <w:sz w:val="20"/>
              </w:rPr>
            </w:pPr>
            <w:r w:rsidRPr="000F2BC4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  <w:tr w:rsidR="00F851D4" w:rsidRPr="00DB6C4E" w:rsidTr="004F46B4">
        <w:trPr>
          <w:trHeight w:val="340"/>
          <w:jc w:val="center"/>
        </w:trPr>
        <w:tc>
          <w:tcPr>
            <w:tcW w:w="471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851D4" w:rsidRPr="00DB6C4E" w:rsidRDefault="00F851D4" w:rsidP="000F2BC4">
            <w:pPr>
              <w:widowControl w:val="0"/>
              <w:jc w:val="center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4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851D4" w:rsidRPr="000F2BC4" w:rsidRDefault="00F851D4" w:rsidP="000F2BC4">
            <w:pPr>
              <w:widowControl w:val="0"/>
              <w:jc w:val="center"/>
              <w:rPr>
                <w:rFonts w:cs="Arial"/>
                <w:bCs/>
                <w:i/>
                <w:color w:val="000000"/>
                <w:sz w:val="20"/>
              </w:rPr>
            </w:pPr>
            <w:r w:rsidRPr="000F2BC4">
              <w:rPr>
                <w:rFonts w:cs="Arial"/>
                <w:bCs/>
                <w:color w:val="FF0000"/>
                <w:sz w:val="20"/>
              </w:rPr>
              <w:t>doplní uchazeč</w:t>
            </w:r>
          </w:p>
        </w:tc>
      </w:tr>
      <w:tr w:rsidR="00F851D4" w:rsidRPr="00DB6C4E" w:rsidTr="004F46B4">
        <w:trPr>
          <w:trHeight w:val="340"/>
          <w:jc w:val="center"/>
        </w:trPr>
        <w:tc>
          <w:tcPr>
            <w:tcW w:w="471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851D4" w:rsidRPr="00DB6C4E" w:rsidRDefault="00F851D4" w:rsidP="000F2BC4">
            <w:pPr>
              <w:widowControl w:val="0"/>
              <w:jc w:val="center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4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F851D4" w:rsidRPr="000F2BC4" w:rsidRDefault="00F851D4" w:rsidP="000F2BC4">
            <w:pPr>
              <w:widowControl w:val="0"/>
              <w:jc w:val="center"/>
              <w:rPr>
                <w:rFonts w:cs="Arial"/>
                <w:b/>
                <w:bCs/>
                <w:i/>
                <w:color w:val="000000"/>
                <w:sz w:val="24"/>
                <w:szCs w:val="24"/>
              </w:rPr>
            </w:pPr>
            <w:r w:rsidRPr="000F2BC4">
              <w:rPr>
                <w:rFonts w:cs="Arial"/>
                <w:b/>
                <w:bCs/>
                <w:color w:val="FF0000"/>
                <w:sz w:val="24"/>
                <w:szCs w:val="24"/>
              </w:rPr>
              <w:t>doplní uchazeč</w:t>
            </w: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D35FD0" w:rsidRDefault="00D35FD0" w:rsidP="00D35FD0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DB353B">
        <w:rPr>
          <w:rFonts w:cs="Arial"/>
          <w:color w:val="FF0000"/>
          <w:sz w:val="20"/>
        </w:rPr>
        <w:t>V …………</w:t>
      </w:r>
      <w:proofErr w:type="gramStart"/>
      <w:r w:rsidRPr="00DB353B">
        <w:rPr>
          <w:rFonts w:cs="Arial"/>
          <w:color w:val="FF0000"/>
          <w:sz w:val="20"/>
        </w:rPr>
        <w:t>….. dne</w:t>
      </w:r>
      <w:proofErr w:type="gramEnd"/>
      <w:r w:rsidRPr="00DB353B">
        <w:rPr>
          <w:rFonts w:cs="Arial"/>
          <w:color w:val="FF0000"/>
          <w:sz w:val="20"/>
        </w:rPr>
        <w:t xml:space="preserve"> ……. 201</w:t>
      </w:r>
      <w:r w:rsidR="004017EF">
        <w:rPr>
          <w:rFonts w:cs="Arial"/>
          <w:color w:val="FF0000"/>
          <w:sz w:val="20"/>
        </w:rPr>
        <w:t>6</w:t>
      </w:r>
      <w:r w:rsidRPr="00DB353B">
        <w:rPr>
          <w:rFonts w:cs="Arial"/>
          <w:color w:val="FF0000"/>
          <w:sz w:val="20"/>
        </w:rPr>
        <w:t xml:space="preserve">                                         </w:t>
      </w:r>
      <w:r w:rsidRPr="00DB353B">
        <w:rPr>
          <w:rFonts w:cs="Arial"/>
          <w:bCs/>
          <w:iCs/>
          <w:color w:val="FF0000"/>
          <w:sz w:val="20"/>
        </w:rPr>
        <w:t xml:space="preserve">       </w:t>
      </w:r>
    </w:p>
    <w:p w:rsidR="000F2BC4" w:rsidRPr="00DB353B" w:rsidRDefault="000F2BC4" w:rsidP="00D35FD0">
      <w:pPr>
        <w:widowControl w:val="0"/>
        <w:ind w:right="-2"/>
        <w:rPr>
          <w:rFonts w:cs="Arial"/>
          <w:bCs/>
          <w:iCs/>
          <w:color w:val="FF0000"/>
          <w:sz w:val="20"/>
        </w:rPr>
      </w:pPr>
    </w:p>
    <w:p w:rsidR="00D35FD0" w:rsidRDefault="00D35FD0" w:rsidP="00D35FD0">
      <w:pPr>
        <w:widowControl w:val="0"/>
        <w:ind w:right="-2"/>
        <w:rPr>
          <w:rFonts w:cs="Arial"/>
          <w:bCs/>
          <w:iCs/>
          <w:sz w:val="20"/>
        </w:rPr>
      </w:pPr>
    </w:p>
    <w:p w:rsidR="00D35FD0" w:rsidRDefault="00D35FD0" w:rsidP="00D35FD0">
      <w:pPr>
        <w:widowControl w:val="0"/>
        <w:ind w:right="-2"/>
        <w:rPr>
          <w:rFonts w:cs="Arial"/>
          <w:bCs/>
          <w:iCs/>
          <w:sz w:val="20"/>
        </w:rPr>
      </w:pPr>
    </w:p>
    <w:p w:rsidR="00D35FD0" w:rsidRPr="00DB6C4E" w:rsidRDefault="00D35FD0" w:rsidP="00D35FD0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D35FD0" w:rsidRPr="00DB6C4E" w:rsidRDefault="00D35FD0" w:rsidP="00D35FD0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D35FD0" w:rsidRPr="00DB6C4E" w:rsidRDefault="00D35FD0" w:rsidP="00D35FD0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D35FD0" w:rsidRPr="00DB353B" w:rsidRDefault="00D35FD0" w:rsidP="00D35FD0">
      <w:pPr>
        <w:jc w:val="right"/>
        <w:rPr>
          <w:rFonts w:cs="Arial"/>
          <w:bCs/>
          <w:i/>
          <w:iCs/>
          <w:color w:val="FF0000"/>
          <w:sz w:val="20"/>
        </w:rPr>
      </w:pPr>
      <w:r w:rsidRPr="00DB353B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F93DC6" w:rsidRPr="00D35FD0" w:rsidRDefault="00F93DC6" w:rsidP="00D35FD0">
      <w:pPr>
        <w:widowControl w:val="0"/>
        <w:ind w:right="-2"/>
        <w:rPr>
          <w:rFonts w:cs="Arial"/>
          <w:b/>
          <w:bCs/>
          <w:i/>
          <w:iCs/>
          <w:color w:val="FF0000"/>
          <w:sz w:val="20"/>
        </w:rPr>
      </w:pPr>
    </w:p>
    <w:sectPr w:rsidR="00F93DC6" w:rsidRPr="00D35FD0" w:rsidSect="00C54FD4">
      <w:footerReference w:type="default" r:id="rId9"/>
      <w:type w:val="continuous"/>
      <w:pgSz w:w="11906" w:h="16838" w:code="9"/>
      <w:pgMar w:top="153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C7A" w:rsidRDefault="00653C7A" w:rsidP="00264229">
      <w:r>
        <w:separator/>
      </w:r>
    </w:p>
  </w:endnote>
  <w:endnote w:type="continuationSeparator" w:id="0">
    <w:p w:rsidR="00653C7A" w:rsidRDefault="00653C7A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Pr="005C0F97" w:rsidRDefault="00C54FD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54FD4" w:rsidRPr="005700BE" w:rsidRDefault="00C54FD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14C6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14C6B" w:rsidRPr="005C0F97">
      <w:rPr>
        <w:rFonts w:cs="Arial"/>
        <w:i/>
        <w:color w:val="7F7F7F"/>
        <w:sz w:val="18"/>
        <w:szCs w:val="18"/>
      </w:rPr>
      <w:fldChar w:fldCharType="separate"/>
    </w:r>
    <w:r w:rsidR="004017EF">
      <w:rPr>
        <w:rFonts w:cs="Arial"/>
        <w:i/>
        <w:noProof/>
        <w:color w:val="7F7F7F"/>
        <w:sz w:val="18"/>
        <w:szCs w:val="18"/>
      </w:rPr>
      <w:t>1</w:t>
    </w:r>
    <w:r w:rsidR="00E14C6B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14C6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14C6B" w:rsidRPr="005C0F97">
      <w:rPr>
        <w:rFonts w:cs="Arial"/>
        <w:i/>
        <w:color w:val="7F7F7F"/>
        <w:sz w:val="18"/>
        <w:szCs w:val="18"/>
      </w:rPr>
      <w:fldChar w:fldCharType="separate"/>
    </w:r>
    <w:r w:rsidR="004017EF">
      <w:rPr>
        <w:rFonts w:cs="Arial"/>
        <w:i/>
        <w:noProof/>
        <w:color w:val="7F7F7F"/>
        <w:sz w:val="18"/>
        <w:szCs w:val="18"/>
      </w:rPr>
      <w:t>1</w:t>
    </w:r>
    <w:r w:rsidR="00E14C6B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C7A" w:rsidRDefault="00653C7A" w:rsidP="00264229">
      <w:r>
        <w:separator/>
      </w:r>
    </w:p>
  </w:footnote>
  <w:footnote w:type="continuationSeparator" w:id="0">
    <w:p w:rsidR="00653C7A" w:rsidRDefault="00653C7A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567E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0A5"/>
    <w:rsid w:val="00075AC6"/>
    <w:rsid w:val="0008103C"/>
    <w:rsid w:val="0008324A"/>
    <w:rsid w:val="00083307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2BC4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5CAC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27E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489B"/>
    <w:rsid w:val="0022551A"/>
    <w:rsid w:val="002449D8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4790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17EF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0713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7B3A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46B4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5ED5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2E2B"/>
    <w:rsid w:val="00653C7A"/>
    <w:rsid w:val="006548AF"/>
    <w:rsid w:val="006548D3"/>
    <w:rsid w:val="00655D9E"/>
    <w:rsid w:val="00655ED7"/>
    <w:rsid w:val="00656F2B"/>
    <w:rsid w:val="00661769"/>
    <w:rsid w:val="00662613"/>
    <w:rsid w:val="00667B10"/>
    <w:rsid w:val="0067519A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01FB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1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664EE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AEA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829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0F4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472"/>
    <w:rsid w:val="00A64534"/>
    <w:rsid w:val="00A716D7"/>
    <w:rsid w:val="00A72608"/>
    <w:rsid w:val="00A730D8"/>
    <w:rsid w:val="00A804AF"/>
    <w:rsid w:val="00A81C34"/>
    <w:rsid w:val="00A87C99"/>
    <w:rsid w:val="00A95686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C89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40ED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85E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5FD0"/>
    <w:rsid w:val="00D36D01"/>
    <w:rsid w:val="00D42B7E"/>
    <w:rsid w:val="00D468CB"/>
    <w:rsid w:val="00D55C5E"/>
    <w:rsid w:val="00D64107"/>
    <w:rsid w:val="00D6617C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6C02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82C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4C6B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36F97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851D4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810"/>
    <w:rsid w:val="00FB31AC"/>
    <w:rsid w:val="00FB4770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jbova@domovhb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DE931-8F5F-4E85-A791-34E1C686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64</cp:revision>
  <cp:lastPrinted>2012-07-20T09:42:00Z</cp:lastPrinted>
  <dcterms:created xsi:type="dcterms:W3CDTF">2012-09-04T12:44:00Z</dcterms:created>
  <dcterms:modified xsi:type="dcterms:W3CDTF">2015-12-10T11:44:00Z</dcterms:modified>
</cp:coreProperties>
</file>